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F5" w:rsidRPr="00E86DA2" w:rsidRDefault="00340DF5" w:rsidP="00FB799C">
      <w:pPr>
        <w:tabs>
          <w:tab w:val="left" w:pos="896"/>
        </w:tabs>
        <w:ind w:firstLine="851"/>
        <w:mirrorIndents/>
        <w:jc w:val="right"/>
      </w:pPr>
      <w:r w:rsidRPr="00E86DA2">
        <w:t>Приложение № 1 к</w:t>
      </w:r>
      <w:r w:rsidR="00273963">
        <w:t xml:space="preserve"> извещению</w:t>
      </w:r>
    </w:p>
    <w:p w:rsidR="00340DF5" w:rsidRPr="00E86DA2" w:rsidRDefault="00340DF5" w:rsidP="00DB703F">
      <w:pPr>
        <w:mirrorIndents/>
        <w:jc w:val="right"/>
      </w:pPr>
      <w:r w:rsidRPr="00E86DA2">
        <w:t xml:space="preserve">о  проведении </w:t>
      </w:r>
      <w:r w:rsidR="002421E0">
        <w:t>запроса предложений</w:t>
      </w:r>
    </w:p>
    <w:p w:rsidR="00D964D5" w:rsidRDefault="00D964D5" w:rsidP="00DB703F">
      <w:pPr>
        <w:mirrorIndents/>
        <w:jc w:val="center"/>
        <w:rPr>
          <w:i/>
          <w:szCs w:val="28"/>
        </w:rPr>
      </w:pPr>
    </w:p>
    <w:p w:rsidR="00340DF5" w:rsidRPr="00E86DA2" w:rsidRDefault="00340DF5" w:rsidP="00DB703F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  <w:gridCol w:w="5670"/>
      </w:tblGrid>
      <w:tr w:rsidR="00340DF5" w:rsidRPr="005C3359" w:rsidTr="00286D00">
        <w:tc>
          <w:tcPr>
            <w:tcW w:w="4077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Исх. № _____________</w:t>
            </w:r>
          </w:p>
          <w:p w:rsidR="00340DF5" w:rsidRPr="005C3359" w:rsidRDefault="00340DF5" w:rsidP="00EE0908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670" w:type="dxa"/>
            <w:shd w:val="clear" w:color="auto" w:fill="auto"/>
          </w:tcPr>
          <w:p w:rsidR="000C1359" w:rsidRDefault="000C1359" w:rsidP="000C1359">
            <w:pPr>
              <w:mirrorIndents/>
              <w:jc w:val="right"/>
            </w:pPr>
            <w:r>
              <w:t xml:space="preserve">Председателю закупочной комиссии – </w:t>
            </w:r>
          </w:p>
          <w:p w:rsidR="000C1359" w:rsidRDefault="000C1359" w:rsidP="000C1359">
            <w:pPr>
              <w:mirrorIndents/>
              <w:jc w:val="right"/>
            </w:pPr>
            <w:r>
              <w:t>Директору по финансам АО «НЭСК»</w:t>
            </w:r>
          </w:p>
          <w:p w:rsidR="00340DF5" w:rsidRPr="005C3359" w:rsidRDefault="000C1359" w:rsidP="000C1359">
            <w:pPr>
              <w:mirrorIndents/>
              <w:jc w:val="right"/>
            </w:pPr>
            <w:r>
              <w:t>Семенову Ф.И</w:t>
            </w:r>
            <w:r w:rsidR="00286D00">
              <w:t>.</w:t>
            </w:r>
          </w:p>
        </w:tc>
      </w:tr>
    </w:tbl>
    <w:p w:rsidR="00D964D5" w:rsidRDefault="00D964D5" w:rsidP="00B119C3">
      <w:pPr>
        <w:mirrorIndents/>
        <w:jc w:val="center"/>
        <w:rPr>
          <w:b/>
        </w:rPr>
      </w:pPr>
    </w:p>
    <w:p w:rsidR="00516790" w:rsidRDefault="00340DF5" w:rsidP="00B119C3">
      <w:pPr>
        <w:mirrorIndents/>
        <w:jc w:val="center"/>
        <w:rPr>
          <w:b/>
        </w:rPr>
      </w:pPr>
      <w:r w:rsidRPr="00E86DA2">
        <w:rPr>
          <w:b/>
        </w:rPr>
        <w:t xml:space="preserve">ЗАЯВКА </w:t>
      </w:r>
    </w:p>
    <w:p w:rsidR="00340DF5" w:rsidRDefault="00340DF5" w:rsidP="00B119C3">
      <w:pPr>
        <w:mirrorIndents/>
        <w:jc w:val="center"/>
        <w:rPr>
          <w:b/>
        </w:rPr>
      </w:pPr>
      <w:r w:rsidRPr="00E86DA2">
        <w:rPr>
          <w:b/>
        </w:rPr>
        <w:t xml:space="preserve">на </w:t>
      </w:r>
      <w:r w:rsidR="002421E0">
        <w:rPr>
          <w:b/>
        </w:rPr>
        <w:t>запрос предложений</w:t>
      </w:r>
    </w:p>
    <w:p w:rsidR="00D964D5" w:rsidRPr="00E86DA2" w:rsidRDefault="00D964D5" w:rsidP="00B119C3">
      <w:pPr>
        <w:mirrorIndents/>
        <w:jc w:val="center"/>
        <w:rPr>
          <w:b/>
        </w:rPr>
      </w:pPr>
    </w:p>
    <w:p w:rsidR="003A00C3" w:rsidRPr="00E86DA2" w:rsidRDefault="003A00C3" w:rsidP="003A00C3">
      <w:pPr>
        <w:mirrorIndents/>
        <w:jc w:val="both"/>
      </w:pPr>
      <w:r w:rsidRPr="00E86DA2">
        <w:t>1. </w:t>
      </w:r>
      <w:r w:rsidR="000C1359">
        <w:t xml:space="preserve">Изучив извещение о проведении </w:t>
      </w:r>
      <w:r w:rsidRPr="00E86DA2">
        <w:t xml:space="preserve">запроса </w:t>
      </w:r>
      <w:r w:rsidR="002421E0">
        <w:t>предложений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0C1359">
        <w:t>21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запроса </w:t>
      </w:r>
      <w:r w:rsidR="002421E0">
        <w:t>предложений</w:t>
      </w:r>
      <w:r w:rsidRPr="00E86DA2">
        <w:t xml:space="preserve">),__________________________________________(указывается наименование участника </w:t>
      </w:r>
      <w:r w:rsidR="004425D8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</w:t>
      </w:r>
      <w:r w:rsidR="000C1359">
        <w:t xml:space="preserve">асии исполнить условия договора, </w:t>
      </w:r>
      <w:r w:rsidR="000C1359" w:rsidRPr="00FB3452">
        <w:t>принимая установленные в них требования и условия запроса предложений,</w:t>
      </w:r>
    </w:p>
    <w:p w:rsidR="003A00C3" w:rsidRDefault="003A00C3" w:rsidP="002421E0">
      <w:pPr>
        <w:jc w:val="both"/>
        <w:rPr>
          <w:b/>
        </w:rPr>
      </w:pPr>
      <w:r w:rsidRPr="00E86DA2">
        <w:t xml:space="preserve">2. ____________________________________________________(указывается наименование участника </w:t>
      </w:r>
      <w:r w:rsidR="004425D8">
        <w:t>закупки</w:t>
      </w:r>
      <w:r w:rsidRPr="00E86DA2">
        <w:t xml:space="preserve">) предлагает </w:t>
      </w:r>
      <w:r w:rsidR="003D3109">
        <w:t>оказать услуги</w:t>
      </w:r>
      <w:r w:rsidRPr="00E86DA2">
        <w:t xml:space="preserve"> </w:t>
      </w:r>
      <w:r>
        <w:t>________</w:t>
      </w:r>
      <w:r w:rsidRPr="00E86DA2">
        <w:t xml:space="preserve"> (предмет </w:t>
      </w:r>
      <w:r>
        <w:t xml:space="preserve">запроса </w:t>
      </w:r>
      <w:r w:rsidR="002421E0">
        <w:t>предложений</w:t>
      </w:r>
      <w:r w:rsidRPr="00E86DA2">
        <w:t>) на сумму______________________________(указать цифрами и прописью) рублей, в том числе налог</w:t>
      </w:r>
      <w:r w:rsidR="002421E0">
        <w:t>и</w:t>
      </w:r>
      <w:r w:rsidRPr="00E86DA2">
        <w:t>, сбор</w:t>
      </w:r>
      <w:r w:rsidR="002421E0">
        <w:t>ы</w:t>
      </w:r>
      <w:r w:rsidRPr="00E86DA2">
        <w:t xml:space="preserve"> и други</w:t>
      </w:r>
      <w:r w:rsidR="002421E0">
        <w:t>е обязательные</w:t>
      </w:r>
      <w:r w:rsidRPr="00E86DA2">
        <w:t xml:space="preserve"> платеж</w:t>
      </w:r>
      <w:r w:rsidR="002421E0">
        <w:t>и</w:t>
      </w:r>
      <w:r w:rsidRPr="00E86DA2">
        <w:t>.</w:t>
      </w:r>
      <w:r w:rsidRPr="006A5837">
        <w:rPr>
          <w:b/>
        </w:rPr>
        <w:t xml:space="preserve"> </w:t>
      </w:r>
    </w:p>
    <w:p w:rsidR="00D964D5" w:rsidRDefault="003D3109" w:rsidP="0076057C">
      <w:pPr>
        <w:spacing w:before="120" w:after="120"/>
        <w:jc w:val="both"/>
        <w:rPr>
          <w:b/>
        </w:rPr>
      </w:pPr>
      <w:r w:rsidRPr="003D3109">
        <w:rPr>
          <w:b/>
        </w:rPr>
        <w:t>Коммерческое предложение</w:t>
      </w:r>
    </w:p>
    <w:p w:rsidR="00A86430" w:rsidRPr="00A86430" w:rsidRDefault="00A86430" w:rsidP="00A86430">
      <w:pPr>
        <w:spacing w:after="60"/>
        <w:rPr>
          <w:b/>
        </w:rPr>
      </w:pPr>
      <w:r w:rsidRPr="00A86430">
        <w:rPr>
          <w:b/>
        </w:rPr>
        <w:t>Раздел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275"/>
        <w:gridCol w:w="1417"/>
        <w:gridCol w:w="1559"/>
        <w:gridCol w:w="1418"/>
        <w:gridCol w:w="1843"/>
      </w:tblGrid>
      <w:tr w:rsidR="003D3109" w:rsidRPr="003D3109" w:rsidTr="00DE0310">
        <w:trPr>
          <w:trHeight w:val="374"/>
        </w:trPr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 xml:space="preserve">Вес </w:t>
            </w:r>
          </w:p>
          <w:p w:rsidR="003D3109" w:rsidRPr="003D3109" w:rsidRDefault="003D3109" w:rsidP="003D3109">
            <w:pPr>
              <w:mirrorIndents/>
              <w:jc w:val="center"/>
            </w:pPr>
            <w:r>
              <w:t xml:space="preserve">отправления, </w:t>
            </w:r>
            <w:proofErr w:type="gramStart"/>
            <w:r>
              <w:t>кг</w:t>
            </w:r>
            <w:proofErr w:type="gramEnd"/>
          </w:p>
        </w:tc>
        <w:tc>
          <w:tcPr>
            <w:tcW w:w="7512" w:type="dxa"/>
            <w:gridSpan w:val="5"/>
            <w:vAlign w:val="center"/>
          </w:tcPr>
          <w:p w:rsidR="003D3109" w:rsidRPr="003D3109" w:rsidRDefault="003D3109" w:rsidP="003D3109">
            <w:pPr>
              <w:mirrorIndents/>
              <w:jc w:val="center"/>
            </w:pPr>
            <w:r>
              <w:t>Стоимость да доставку отправлений документов и посылок из г.Краснодар</w:t>
            </w:r>
            <w:r w:rsidR="0076057C">
              <w:t>,</w:t>
            </w:r>
            <w:r w:rsidR="0076057C" w:rsidRPr="00A86430">
              <w:t xml:space="preserve"> руб. без НДС</w:t>
            </w: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vMerge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</w:p>
        </w:tc>
        <w:tc>
          <w:tcPr>
            <w:tcW w:w="1275" w:type="dxa"/>
            <w:vAlign w:val="center"/>
          </w:tcPr>
          <w:p w:rsidR="003D3109" w:rsidRPr="003D3109" w:rsidRDefault="003D3109" w:rsidP="003D3109">
            <w:pPr>
              <w:mirrorIndents/>
              <w:jc w:val="center"/>
            </w:pPr>
            <w:r>
              <w:t>Москва</w:t>
            </w:r>
          </w:p>
        </w:tc>
        <w:tc>
          <w:tcPr>
            <w:tcW w:w="1417" w:type="dxa"/>
            <w:vAlign w:val="center"/>
          </w:tcPr>
          <w:p w:rsidR="003D3109" w:rsidRPr="003D3109" w:rsidRDefault="003D3109" w:rsidP="003D3109">
            <w:pPr>
              <w:mirrorIndents/>
              <w:jc w:val="center"/>
            </w:pPr>
            <w:r>
              <w:t>Ростов-на-Дону</w:t>
            </w:r>
          </w:p>
        </w:tc>
        <w:tc>
          <w:tcPr>
            <w:tcW w:w="1559" w:type="dxa"/>
            <w:vAlign w:val="center"/>
          </w:tcPr>
          <w:p w:rsidR="003D3109" w:rsidRPr="003D3109" w:rsidRDefault="003D3109" w:rsidP="003D3109">
            <w:pPr>
              <w:mirrorIndents/>
              <w:jc w:val="center"/>
            </w:pPr>
            <w:r>
              <w:t>Ставрополь</w:t>
            </w:r>
          </w:p>
        </w:tc>
        <w:tc>
          <w:tcPr>
            <w:tcW w:w="1418" w:type="dxa"/>
            <w:vAlign w:val="center"/>
          </w:tcPr>
          <w:p w:rsidR="003D3109" w:rsidRPr="003D3109" w:rsidRDefault="003D3109" w:rsidP="003D3109">
            <w:pPr>
              <w:mirrorIndents/>
              <w:jc w:val="center"/>
            </w:pPr>
            <w:r>
              <w:t>Пятигорск</w:t>
            </w:r>
          </w:p>
        </w:tc>
        <w:tc>
          <w:tcPr>
            <w:tcW w:w="1843" w:type="dxa"/>
            <w:vAlign w:val="center"/>
          </w:tcPr>
          <w:p w:rsidR="003D3109" w:rsidRPr="003D3109" w:rsidRDefault="003D3109" w:rsidP="003D3109">
            <w:pPr>
              <w:mirrorIndents/>
              <w:jc w:val="center"/>
            </w:pPr>
            <w:r>
              <w:t>Минеральные Воды</w:t>
            </w:r>
          </w:p>
        </w:tc>
      </w:tr>
      <w:tr w:rsidR="003A00C3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A00C3" w:rsidRPr="003D3109" w:rsidRDefault="003D3109" w:rsidP="003D3109">
            <w:pPr>
              <w:mirrorIndents/>
              <w:jc w:val="center"/>
            </w:pPr>
            <w:r>
              <w:t>0,3</w:t>
            </w:r>
          </w:p>
        </w:tc>
        <w:tc>
          <w:tcPr>
            <w:tcW w:w="1275" w:type="dxa"/>
            <w:vAlign w:val="center"/>
          </w:tcPr>
          <w:p w:rsidR="003A00C3" w:rsidRPr="003D3109" w:rsidRDefault="003A00C3" w:rsidP="00D964D5">
            <w:pPr>
              <w:mirrorIndents/>
            </w:pPr>
          </w:p>
        </w:tc>
        <w:tc>
          <w:tcPr>
            <w:tcW w:w="1417" w:type="dxa"/>
            <w:vAlign w:val="center"/>
          </w:tcPr>
          <w:p w:rsidR="003A00C3" w:rsidRPr="003D3109" w:rsidRDefault="003A00C3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A00C3" w:rsidRPr="003D3109" w:rsidRDefault="003A00C3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A00C3" w:rsidRPr="003D3109" w:rsidRDefault="003A00C3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A00C3" w:rsidRPr="003D3109" w:rsidRDefault="003A00C3" w:rsidP="00E14C3C">
            <w:pPr>
              <w:mirrorIndents/>
              <w:jc w:val="both"/>
            </w:pPr>
          </w:p>
        </w:tc>
      </w:tr>
      <w:tr w:rsidR="003A00C3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A00C3" w:rsidRPr="003D3109" w:rsidRDefault="003D3109" w:rsidP="003D3109">
            <w:pPr>
              <w:mirrorIndents/>
              <w:jc w:val="center"/>
            </w:pPr>
            <w:r>
              <w:t>0,5</w:t>
            </w:r>
          </w:p>
        </w:tc>
        <w:tc>
          <w:tcPr>
            <w:tcW w:w="1275" w:type="dxa"/>
            <w:vAlign w:val="center"/>
          </w:tcPr>
          <w:p w:rsidR="003A00C3" w:rsidRPr="003D3109" w:rsidRDefault="003A00C3" w:rsidP="00D964D5">
            <w:pPr>
              <w:mirrorIndents/>
            </w:pPr>
          </w:p>
        </w:tc>
        <w:tc>
          <w:tcPr>
            <w:tcW w:w="1417" w:type="dxa"/>
            <w:vAlign w:val="center"/>
          </w:tcPr>
          <w:p w:rsidR="003A00C3" w:rsidRPr="003D3109" w:rsidRDefault="003A00C3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A00C3" w:rsidRPr="003D3109" w:rsidRDefault="003A00C3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A00C3" w:rsidRPr="003D3109" w:rsidRDefault="003A00C3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A00C3" w:rsidRPr="003D3109" w:rsidRDefault="003A00C3" w:rsidP="00E14C3C">
            <w:pPr>
              <w:mirrorIndents/>
              <w:jc w:val="both"/>
            </w:pPr>
          </w:p>
        </w:tc>
      </w:tr>
      <w:tr w:rsidR="00D964D5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D964D5" w:rsidRPr="003D3109" w:rsidRDefault="003D3109" w:rsidP="003D3109">
            <w:pPr>
              <w:mirrorIndents/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D964D5" w:rsidRPr="003D3109" w:rsidRDefault="00D964D5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D964D5" w:rsidRPr="003D3109" w:rsidRDefault="00D964D5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D964D5" w:rsidRPr="003D3109" w:rsidRDefault="00D964D5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D964D5" w:rsidRPr="003D3109" w:rsidRDefault="00D964D5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D964D5" w:rsidRPr="003D3109" w:rsidRDefault="00D964D5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2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4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5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6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8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9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10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+1кг до 30кг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3D3109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3D3109" w:rsidRDefault="003D3109" w:rsidP="003D3109">
            <w:pPr>
              <w:mirrorIndents/>
              <w:jc w:val="center"/>
            </w:pPr>
            <w:r>
              <w:t>30</w:t>
            </w:r>
          </w:p>
        </w:tc>
        <w:tc>
          <w:tcPr>
            <w:tcW w:w="1275" w:type="dxa"/>
            <w:vAlign w:val="center"/>
          </w:tcPr>
          <w:p w:rsidR="003D3109" w:rsidRPr="003D3109" w:rsidRDefault="003D3109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3D3109" w:rsidRPr="003D3109" w:rsidRDefault="003D3109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3D3109" w:rsidRPr="003D3109" w:rsidRDefault="003D3109" w:rsidP="00E14C3C">
            <w:pPr>
              <w:mirrorIndents/>
              <w:jc w:val="both"/>
            </w:pPr>
          </w:p>
        </w:tc>
      </w:tr>
      <w:tr w:rsidR="00A86430" w:rsidRPr="003D3109" w:rsidTr="00571BAA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A86430" w:rsidRDefault="00A86430" w:rsidP="003D3109">
            <w:pPr>
              <w:mirrorIndents/>
              <w:jc w:val="center"/>
            </w:pPr>
            <w:r>
              <w:t>Итоговая стоимость расценок по Разделу 1</w:t>
            </w:r>
          </w:p>
        </w:tc>
        <w:tc>
          <w:tcPr>
            <w:tcW w:w="7512" w:type="dxa"/>
            <w:gridSpan w:val="5"/>
            <w:vAlign w:val="center"/>
          </w:tcPr>
          <w:p w:rsidR="00A86430" w:rsidRPr="00A86430" w:rsidRDefault="00A86430" w:rsidP="00A86430">
            <w:pPr>
              <w:mirrorIndents/>
              <w:jc w:val="center"/>
              <w:rPr>
                <w:i/>
              </w:rPr>
            </w:pPr>
            <w:r w:rsidRPr="00A86430">
              <w:rPr>
                <w:i/>
              </w:rPr>
              <w:t xml:space="preserve">(указать </w:t>
            </w:r>
            <w:r>
              <w:rPr>
                <w:i/>
              </w:rPr>
              <w:t xml:space="preserve">единую </w:t>
            </w:r>
            <w:r w:rsidRPr="00A86430">
              <w:rPr>
                <w:i/>
              </w:rPr>
              <w:t>суммарную стоимость всех расценок раздела</w:t>
            </w:r>
            <w:r>
              <w:rPr>
                <w:i/>
              </w:rPr>
              <w:t xml:space="preserve"> 1</w:t>
            </w:r>
            <w:r w:rsidRPr="00A86430">
              <w:rPr>
                <w:i/>
              </w:rPr>
              <w:t>)</w:t>
            </w:r>
          </w:p>
        </w:tc>
      </w:tr>
      <w:tr w:rsidR="00DE0310" w:rsidRPr="003D3109" w:rsidTr="00DE0310">
        <w:trPr>
          <w:trHeight w:val="256"/>
        </w:trPr>
        <w:tc>
          <w:tcPr>
            <w:tcW w:w="2127" w:type="dxa"/>
            <w:shd w:val="clear" w:color="auto" w:fill="auto"/>
            <w:noWrap/>
            <w:vAlign w:val="center"/>
          </w:tcPr>
          <w:p w:rsidR="00DE0310" w:rsidRDefault="00DE0310" w:rsidP="003D3109">
            <w:pPr>
              <w:mirrorIndents/>
              <w:jc w:val="center"/>
            </w:pPr>
            <w:r>
              <w:t xml:space="preserve">Срок доставки </w:t>
            </w:r>
          </w:p>
          <w:p w:rsidR="00DE0310" w:rsidRDefault="00DE0310" w:rsidP="003D3109">
            <w:pPr>
              <w:mirrorIndents/>
              <w:jc w:val="center"/>
            </w:pPr>
            <w:r>
              <w:t xml:space="preserve">с указанием зон, </w:t>
            </w:r>
          </w:p>
          <w:p w:rsidR="00DE0310" w:rsidRDefault="00DE0310" w:rsidP="003D3109">
            <w:pPr>
              <w:mirrorIndents/>
              <w:jc w:val="center"/>
            </w:pPr>
            <w:r>
              <w:t>в днях</w:t>
            </w:r>
          </w:p>
        </w:tc>
        <w:tc>
          <w:tcPr>
            <w:tcW w:w="1275" w:type="dxa"/>
            <w:vAlign w:val="center"/>
          </w:tcPr>
          <w:p w:rsidR="00DE0310" w:rsidRPr="003D3109" w:rsidRDefault="00DE0310" w:rsidP="00D964D5">
            <w:pPr>
              <w:mirrorIndents/>
              <w:jc w:val="right"/>
            </w:pPr>
          </w:p>
        </w:tc>
        <w:tc>
          <w:tcPr>
            <w:tcW w:w="1417" w:type="dxa"/>
            <w:vAlign w:val="center"/>
          </w:tcPr>
          <w:p w:rsidR="00DE0310" w:rsidRPr="003D3109" w:rsidRDefault="00DE0310" w:rsidP="00D964D5">
            <w:pPr>
              <w:mirrorIndents/>
              <w:jc w:val="center"/>
            </w:pPr>
          </w:p>
        </w:tc>
        <w:tc>
          <w:tcPr>
            <w:tcW w:w="1559" w:type="dxa"/>
            <w:vAlign w:val="center"/>
          </w:tcPr>
          <w:p w:rsidR="00DE0310" w:rsidRPr="003D3109" w:rsidRDefault="00DE0310" w:rsidP="00E14C3C">
            <w:pPr>
              <w:mirrorIndents/>
              <w:jc w:val="both"/>
            </w:pPr>
          </w:p>
        </w:tc>
        <w:tc>
          <w:tcPr>
            <w:tcW w:w="1418" w:type="dxa"/>
          </w:tcPr>
          <w:p w:rsidR="00DE0310" w:rsidRPr="003D3109" w:rsidRDefault="00DE0310" w:rsidP="00E14C3C">
            <w:pPr>
              <w:mirrorIndents/>
              <w:jc w:val="both"/>
            </w:pPr>
          </w:p>
        </w:tc>
        <w:tc>
          <w:tcPr>
            <w:tcW w:w="1843" w:type="dxa"/>
          </w:tcPr>
          <w:p w:rsidR="00DE0310" w:rsidRPr="003D3109" w:rsidRDefault="00DE0310" w:rsidP="00E14C3C">
            <w:pPr>
              <w:mirrorIndents/>
              <w:jc w:val="both"/>
            </w:pPr>
          </w:p>
        </w:tc>
      </w:tr>
    </w:tbl>
    <w:p w:rsidR="00411863" w:rsidRDefault="00411863" w:rsidP="00B80943">
      <w:pPr>
        <w:tabs>
          <w:tab w:val="left" w:pos="6900"/>
        </w:tabs>
        <w:jc w:val="right"/>
        <w:rPr>
          <w:bCs/>
        </w:rPr>
      </w:pPr>
    </w:p>
    <w:p w:rsidR="004425D8" w:rsidRDefault="004425D8" w:rsidP="00B80943">
      <w:pPr>
        <w:tabs>
          <w:tab w:val="left" w:pos="6900"/>
        </w:tabs>
        <w:jc w:val="right"/>
        <w:rPr>
          <w:bCs/>
        </w:rPr>
      </w:pPr>
    </w:p>
    <w:p w:rsidR="0076057C" w:rsidRDefault="0076057C" w:rsidP="00A86430">
      <w:pPr>
        <w:spacing w:after="60"/>
        <w:rPr>
          <w:b/>
        </w:rPr>
      </w:pPr>
    </w:p>
    <w:p w:rsidR="0076057C" w:rsidRDefault="0076057C" w:rsidP="00A86430">
      <w:pPr>
        <w:spacing w:after="60"/>
        <w:rPr>
          <w:b/>
        </w:rPr>
      </w:pPr>
    </w:p>
    <w:p w:rsidR="00A86430" w:rsidRPr="00A86430" w:rsidRDefault="00A86430" w:rsidP="00A86430">
      <w:pPr>
        <w:spacing w:after="60"/>
        <w:rPr>
          <w:b/>
        </w:rPr>
      </w:pPr>
      <w:r>
        <w:rPr>
          <w:b/>
        </w:rPr>
        <w:t>Раздел 2</w:t>
      </w:r>
    </w:p>
    <w:p w:rsidR="00CE56AD" w:rsidRDefault="00CE56AD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1716"/>
        <w:gridCol w:w="1716"/>
        <w:gridCol w:w="1795"/>
        <w:gridCol w:w="1860"/>
      </w:tblGrid>
      <w:tr w:rsidR="00CE56AD" w:rsidRPr="0070037B" w:rsidTr="00CE56AD">
        <w:trPr>
          <w:trHeight w:val="259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 w:rsidRPr="00CE56AD">
              <w:t xml:space="preserve">Вес отправления, в </w:t>
            </w:r>
            <w:proofErr w:type="gramStart"/>
            <w:r w:rsidRPr="00CE56AD">
              <w:t>кг</w:t>
            </w:r>
            <w:proofErr w:type="gramEnd"/>
            <w:r w:rsidRPr="00CE56AD">
              <w:t>.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6AD" w:rsidRDefault="00CE56AD" w:rsidP="00CE56AD">
            <w:pPr>
              <w:jc w:val="center"/>
            </w:pPr>
            <w:r w:rsidRPr="00CE56AD">
              <w:t xml:space="preserve">Стоимость на доставку отправлений документов и посылок </w:t>
            </w:r>
            <w:proofErr w:type="gramStart"/>
            <w:r w:rsidRPr="00CE56AD">
              <w:t>из</w:t>
            </w:r>
            <w:proofErr w:type="gramEnd"/>
            <w:r w:rsidRPr="00CE56AD">
              <w:t xml:space="preserve"> </w:t>
            </w:r>
          </w:p>
          <w:p w:rsidR="00CE56AD" w:rsidRPr="0070037B" w:rsidRDefault="00CE56AD" w:rsidP="00CE56AD">
            <w:pPr>
              <w:jc w:val="center"/>
            </w:pPr>
            <w:r w:rsidRPr="00CE56AD">
              <w:t>г. Краснодара</w:t>
            </w: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Зона 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AD" w:rsidRPr="0070037B" w:rsidRDefault="00CE56AD" w:rsidP="00CE56AD">
            <w:pPr>
              <w:jc w:val="center"/>
            </w:pPr>
            <w:r>
              <w:t>Зона 1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56AD" w:rsidRPr="0070037B" w:rsidRDefault="00CE56AD" w:rsidP="00CE56AD">
            <w:pPr>
              <w:jc w:val="center"/>
            </w:pPr>
            <w:r>
              <w:t>Зона 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56AD" w:rsidRPr="0070037B" w:rsidRDefault="00CE56AD" w:rsidP="00CE56AD">
            <w:pPr>
              <w:jc w:val="center"/>
            </w:pPr>
            <w:r>
              <w:t>Зона 3</w:t>
            </w: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AD" w:rsidRPr="0070037B" w:rsidRDefault="00CE56AD" w:rsidP="0070037B">
            <w:pPr>
              <w:jc w:val="center"/>
            </w:pPr>
            <w:r w:rsidRPr="0070037B">
              <w:t> </w:t>
            </w:r>
          </w:p>
        </w:tc>
        <w:tc>
          <w:tcPr>
            <w:tcW w:w="1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2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AD" w:rsidRPr="0070037B" w:rsidRDefault="00CE56AD" w:rsidP="0070037B">
            <w:pPr>
              <w:jc w:val="center"/>
            </w:pPr>
            <w:r w:rsidRPr="0070037B">
              <w:t> </w:t>
            </w:r>
          </w:p>
        </w:tc>
        <w:tc>
          <w:tcPr>
            <w:tcW w:w="1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3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AD" w:rsidRPr="0070037B" w:rsidRDefault="00CE56AD" w:rsidP="0070037B">
            <w:pPr>
              <w:jc w:val="center"/>
            </w:pPr>
            <w:r w:rsidRPr="0070037B">
              <w:t> </w:t>
            </w:r>
          </w:p>
        </w:tc>
        <w:tc>
          <w:tcPr>
            <w:tcW w:w="1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4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AD" w:rsidRPr="0070037B" w:rsidRDefault="00CE56AD" w:rsidP="0070037B">
            <w:pPr>
              <w:jc w:val="center"/>
            </w:pPr>
            <w:r w:rsidRPr="0070037B">
              <w:t> </w:t>
            </w:r>
          </w:p>
        </w:tc>
        <w:tc>
          <w:tcPr>
            <w:tcW w:w="1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5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AD" w:rsidRPr="0070037B" w:rsidRDefault="00CE56AD" w:rsidP="0070037B">
            <w:pPr>
              <w:jc w:val="center"/>
            </w:pPr>
            <w:r w:rsidRPr="0070037B">
              <w:t> </w:t>
            </w:r>
          </w:p>
        </w:tc>
        <w:tc>
          <w:tcPr>
            <w:tcW w:w="1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6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AD" w:rsidRPr="0070037B" w:rsidRDefault="00CE56AD" w:rsidP="0070037B">
            <w:pPr>
              <w:jc w:val="center"/>
            </w:pPr>
            <w:r w:rsidRPr="0070037B">
              <w:t> </w:t>
            </w:r>
          </w:p>
        </w:tc>
        <w:tc>
          <w:tcPr>
            <w:tcW w:w="17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AD" w:rsidRPr="0070037B" w:rsidRDefault="00CE56AD" w:rsidP="0070037B">
            <w:pPr>
              <w:jc w:val="center"/>
            </w:pPr>
            <w:r w:rsidRPr="0070037B"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AD" w:rsidRPr="0070037B" w:rsidRDefault="00CE56AD" w:rsidP="0070037B">
            <w:pPr>
              <w:jc w:val="center"/>
            </w:pPr>
            <w:r w:rsidRPr="0070037B"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10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AD" w:rsidRPr="0070037B" w:rsidRDefault="00CE56AD" w:rsidP="0070037B">
            <w:pPr>
              <w:jc w:val="center"/>
            </w:pPr>
            <w:r w:rsidRPr="0070037B">
              <w:t> </w:t>
            </w:r>
          </w:p>
        </w:tc>
        <w:tc>
          <w:tcPr>
            <w:tcW w:w="1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Default="00CE56AD" w:rsidP="00CE56AD">
            <w:pPr>
              <w:jc w:val="center"/>
            </w:pPr>
            <w:r>
              <w:t>+1 кг до 30 кг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>
              <w:t>30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70037B"/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6AD" w:rsidRPr="0070037B" w:rsidRDefault="00CE56AD" w:rsidP="0070037B">
            <w:pPr>
              <w:jc w:val="center"/>
            </w:pPr>
          </w:p>
        </w:tc>
      </w:tr>
      <w:tr w:rsidR="00CE56AD" w:rsidRPr="0070037B" w:rsidTr="00CE56AD">
        <w:trPr>
          <w:trHeight w:val="259"/>
        </w:trPr>
        <w:tc>
          <w:tcPr>
            <w:tcW w:w="2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r>
              <w:t>Итоговая стоимость расценок по Разделу 2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56AD" w:rsidRPr="0070037B" w:rsidRDefault="00CE56AD" w:rsidP="00CE56AD">
            <w:pPr>
              <w:jc w:val="center"/>
            </w:pPr>
            <w:r w:rsidRPr="00A86430">
              <w:rPr>
                <w:i/>
              </w:rPr>
              <w:t xml:space="preserve">(указать </w:t>
            </w:r>
            <w:r>
              <w:rPr>
                <w:i/>
              </w:rPr>
              <w:t xml:space="preserve">единую </w:t>
            </w:r>
            <w:r w:rsidRPr="00A86430">
              <w:rPr>
                <w:i/>
              </w:rPr>
              <w:t>суммарную стоимость всех расценок раздела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>2</w:t>
            </w:r>
            <w:r w:rsidRPr="00A86430">
              <w:rPr>
                <w:i/>
              </w:rPr>
              <w:t>)</w:t>
            </w:r>
          </w:p>
        </w:tc>
      </w:tr>
    </w:tbl>
    <w:p w:rsidR="0070037B" w:rsidRDefault="0070037B" w:rsidP="00B65CCE">
      <w:pPr>
        <w:pStyle w:val="a6"/>
        <w:tabs>
          <w:tab w:val="clear" w:pos="1467"/>
          <w:tab w:val="num" w:pos="0"/>
          <w:tab w:val="left" w:pos="896"/>
        </w:tabs>
        <w:spacing w:line="240" w:lineRule="auto"/>
        <w:ind w:left="0" w:firstLine="426"/>
        <w:rPr>
          <w:bCs/>
          <w:sz w:val="24"/>
          <w:szCs w:val="24"/>
        </w:rPr>
      </w:pPr>
    </w:p>
    <w:p w:rsidR="00A86430" w:rsidRPr="0027657C" w:rsidRDefault="00F96876" w:rsidP="00A86430">
      <w:pPr>
        <w:pStyle w:val="a6"/>
        <w:tabs>
          <w:tab w:val="clear" w:pos="1467"/>
          <w:tab w:val="num" w:pos="0"/>
          <w:tab w:val="left" w:pos="896"/>
        </w:tabs>
        <w:spacing w:line="240" w:lineRule="auto"/>
        <w:ind w:left="0" w:firstLine="426"/>
        <w:rPr>
          <w:sz w:val="24"/>
          <w:szCs w:val="24"/>
        </w:rPr>
      </w:pPr>
      <w:r w:rsidRPr="0027657C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заявке</w:t>
      </w:r>
      <w:r w:rsidRPr="0027657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Участнику </w:t>
      </w:r>
      <w:r w:rsidRPr="0027657C">
        <w:rPr>
          <w:bCs/>
          <w:sz w:val="24"/>
          <w:szCs w:val="24"/>
        </w:rPr>
        <w:t xml:space="preserve">необходимо </w:t>
      </w:r>
      <w:r>
        <w:rPr>
          <w:bCs/>
          <w:sz w:val="24"/>
          <w:szCs w:val="24"/>
        </w:rPr>
        <w:t>приложить</w:t>
      </w:r>
      <w:r w:rsidRPr="002765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действующие Тарифы по экспресс-доставке с указанием зон, сроков доставки и </w:t>
      </w:r>
      <w:proofErr w:type="gramStart"/>
      <w:r>
        <w:rPr>
          <w:sz w:val="24"/>
          <w:szCs w:val="24"/>
        </w:rPr>
        <w:t>тарифов</w:t>
      </w:r>
      <w:proofErr w:type="gramEnd"/>
      <w:r>
        <w:rPr>
          <w:sz w:val="24"/>
          <w:szCs w:val="24"/>
        </w:rPr>
        <w:t xml:space="preserve"> как по территории Краснодарского края, так и по территории РФ, а также указать дополнительные услуги (при наличии)</w:t>
      </w:r>
      <w:r w:rsidR="00B65CCE">
        <w:rPr>
          <w:sz w:val="24"/>
          <w:szCs w:val="24"/>
        </w:rPr>
        <w:t>, которые будут яв</w:t>
      </w:r>
      <w:r w:rsidR="00CE56AD">
        <w:rPr>
          <w:sz w:val="24"/>
          <w:szCs w:val="24"/>
        </w:rPr>
        <w:t>ляться приложением 1 к договору (формы для заполнения приведены в приложении к проекту договора.</w:t>
      </w:r>
      <w:bookmarkStart w:id="0" w:name="_GoBack"/>
      <w:bookmarkEnd w:id="0"/>
      <w:r w:rsidR="00B65CCE">
        <w:rPr>
          <w:sz w:val="24"/>
          <w:szCs w:val="24"/>
        </w:rPr>
        <w:t>.</w:t>
      </w:r>
      <w:r w:rsidR="00A86430">
        <w:rPr>
          <w:sz w:val="24"/>
          <w:szCs w:val="24"/>
        </w:rPr>
        <w:t xml:space="preserve"> </w:t>
      </w:r>
      <w:r w:rsidR="00A86430" w:rsidRPr="00463704">
        <w:rPr>
          <w:sz w:val="24"/>
          <w:szCs w:val="24"/>
        </w:rPr>
        <w:t xml:space="preserve">Информация, </w:t>
      </w:r>
      <w:r w:rsidR="00A86430">
        <w:rPr>
          <w:sz w:val="24"/>
          <w:szCs w:val="24"/>
        </w:rPr>
        <w:t xml:space="preserve">которая будет </w:t>
      </w:r>
      <w:r w:rsidR="002C358A">
        <w:rPr>
          <w:sz w:val="24"/>
          <w:szCs w:val="24"/>
        </w:rPr>
        <w:t>содержа</w:t>
      </w:r>
      <w:r w:rsidR="001B365D">
        <w:rPr>
          <w:sz w:val="24"/>
          <w:szCs w:val="24"/>
        </w:rPr>
        <w:t>ть</w:t>
      </w:r>
      <w:r w:rsidR="00A86430" w:rsidRPr="00463704">
        <w:rPr>
          <w:sz w:val="24"/>
          <w:szCs w:val="24"/>
        </w:rPr>
        <w:t xml:space="preserve">ся в </w:t>
      </w:r>
      <w:r w:rsidR="00A86430">
        <w:rPr>
          <w:sz w:val="24"/>
          <w:szCs w:val="24"/>
        </w:rPr>
        <w:t>приложенных Участником Тарифах</w:t>
      </w:r>
      <w:r w:rsidR="00A86430" w:rsidRPr="00463704">
        <w:rPr>
          <w:sz w:val="24"/>
          <w:szCs w:val="24"/>
        </w:rPr>
        <w:t xml:space="preserve"> должна полностью соответствовать </w:t>
      </w:r>
      <w:r w:rsidR="00A86430">
        <w:rPr>
          <w:sz w:val="24"/>
          <w:szCs w:val="24"/>
        </w:rPr>
        <w:t>данным</w:t>
      </w:r>
      <w:r w:rsidR="00A86430" w:rsidRPr="00463704">
        <w:rPr>
          <w:sz w:val="24"/>
          <w:szCs w:val="24"/>
        </w:rPr>
        <w:t xml:space="preserve">, </w:t>
      </w:r>
      <w:r w:rsidR="00A86430">
        <w:rPr>
          <w:sz w:val="24"/>
          <w:szCs w:val="24"/>
        </w:rPr>
        <w:t xml:space="preserve">указанным </w:t>
      </w:r>
      <w:r w:rsidR="00A86430" w:rsidRPr="00463704">
        <w:rPr>
          <w:sz w:val="24"/>
          <w:szCs w:val="24"/>
        </w:rPr>
        <w:t xml:space="preserve">в  </w:t>
      </w:r>
      <w:r w:rsidR="00A86430">
        <w:rPr>
          <w:sz w:val="24"/>
          <w:szCs w:val="24"/>
        </w:rPr>
        <w:t xml:space="preserve">разделах 1 и </w:t>
      </w:r>
      <w:r w:rsidR="00A86430" w:rsidRPr="00463704">
        <w:rPr>
          <w:sz w:val="24"/>
          <w:szCs w:val="24"/>
        </w:rPr>
        <w:t xml:space="preserve">2 </w:t>
      </w:r>
      <w:r w:rsidR="00A86430">
        <w:rPr>
          <w:sz w:val="24"/>
          <w:szCs w:val="24"/>
        </w:rPr>
        <w:t xml:space="preserve"> данной его Заявки на запрос предложений, </w:t>
      </w:r>
      <w:r w:rsidR="00A86430" w:rsidRPr="00463704">
        <w:rPr>
          <w:sz w:val="24"/>
          <w:szCs w:val="24"/>
        </w:rPr>
        <w:t>и быть с ними взаимоувязанной</w:t>
      </w:r>
      <w:r w:rsidR="00A86430">
        <w:rPr>
          <w:sz w:val="24"/>
          <w:szCs w:val="24"/>
        </w:rPr>
        <w:t>.</w:t>
      </w:r>
    </w:p>
    <w:p w:rsidR="00F96876" w:rsidRPr="0027657C" w:rsidRDefault="00F96876" w:rsidP="00B65CCE">
      <w:pPr>
        <w:pStyle w:val="a6"/>
        <w:tabs>
          <w:tab w:val="clear" w:pos="1467"/>
          <w:tab w:val="num" w:pos="0"/>
          <w:tab w:val="left" w:pos="896"/>
        </w:tabs>
        <w:spacing w:line="240" w:lineRule="auto"/>
        <w:ind w:left="0" w:firstLine="426"/>
        <w:rPr>
          <w:sz w:val="24"/>
          <w:szCs w:val="24"/>
        </w:rPr>
      </w:pPr>
    </w:p>
    <w:p w:rsidR="00B80943" w:rsidRDefault="00B80943" w:rsidP="00B80943">
      <w:pPr>
        <w:mirrorIndents/>
        <w:jc w:val="both"/>
      </w:pPr>
      <w:r>
        <w:t xml:space="preserve">Срок </w:t>
      </w:r>
      <w:r w:rsidR="003D3109">
        <w:t>оказания услуг</w:t>
      </w:r>
      <w:r w:rsidR="0013093D">
        <w:t xml:space="preserve"> </w:t>
      </w:r>
      <w:r w:rsidR="002421E0">
        <w:t xml:space="preserve"> </w:t>
      </w:r>
      <w:r>
        <w:t xml:space="preserve"> </w:t>
      </w:r>
      <w:r w:rsidR="0013093D">
        <w:t>-</w:t>
      </w:r>
      <w:r>
        <w:t>_________________</w:t>
      </w:r>
      <w:r w:rsidR="004425D8">
        <w:t>_________</w:t>
      </w:r>
    </w:p>
    <w:p w:rsidR="00B80943" w:rsidRPr="00C57895" w:rsidRDefault="00B80943" w:rsidP="00B80943">
      <w:pPr>
        <w:mirrorIndents/>
        <w:jc w:val="both"/>
      </w:pPr>
      <w:r>
        <w:t>Условия оплаты - _______________________________</w:t>
      </w:r>
    </w:p>
    <w:p w:rsidR="00340DF5" w:rsidRPr="002743B8" w:rsidRDefault="00340DF5" w:rsidP="00EE0908">
      <w:pPr>
        <w:mirrorIndents/>
        <w:jc w:val="both"/>
      </w:pPr>
      <w:r w:rsidRPr="002743B8">
        <w:t xml:space="preserve">Мы согласны со всеми требованиями и условиями, прописанными в Вашем запросе </w:t>
      </w:r>
      <w:r w:rsidR="00EA0502">
        <w:t>предложений</w:t>
      </w:r>
      <w:r w:rsidRPr="002743B8">
        <w:t>.</w:t>
      </w:r>
    </w:p>
    <w:p w:rsidR="00340DF5" w:rsidRPr="004425D8" w:rsidRDefault="00340DF5" w:rsidP="00EE0908">
      <w:pPr>
        <w:mirrorIndents/>
        <w:jc w:val="both"/>
        <w:rPr>
          <w:i/>
        </w:rPr>
      </w:pPr>
      <w:r>
        <w:t xml:space="preserve">В подтверждение соответствия требованиям </w:t>
      </w:r>
      <w:r w:rsidR="004425D8">
        <w:t>закупочной документации</w:t>
      </w:r>
      <w:r>
        <w:t xml:space="preserve"> представляем следующие документы:__________________________________________</w:t>
      </w:r>
      <w:r w:rsidR="004425D8">
        <w:t xml:space="preserve"> </w:t>
      </w:r>
      <w:r w:rsidR="004425D8">
        <w:rPr>
          <w:i/>
        </w:rPr>
        <w:t>(опись).</w:t>
      </w:r>
    </w:p>
    <w:p w:rsidR="008C1790" w:rsidRPr="002743B8" w:rsidRDefault="008C1790" w:rsidP="00EE0908">
      <w:pPr>
        <w:mirrorIndents/>
        <w:jc w:val="both"/>
      </w:pPr>
    </w:p>
    <w:p w:rsidR="00340DF5" w:rsidRDefault="00340DF5" w:rsidP="00EE0908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8C1790" w:rsidRPr="002743B8" w:rsidRDefault="008C1790" w:rsidP="00EE0908">
      <w:pPr>
        <w:mirrorIndents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76"/>
        <w:gridCol w:w="2577"/>
      </w:tblGrid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Юридический адрес: _______________________________</w:t>
            </w:r>
            <w:r w:rsidR="00EE0908">
              <w:t>__</w:t>
            </w:r>
            <w:r w:rsidRPr="005C3359">
              <w:t>__</w:t>
            </w:r>
            <w:r w:rsidR="00EE0908">
              <w:t>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Почтовый адрес: ________________________________</w:t>
            </w:r>
            <w:r w:rsidR="00EE0908">
              <w:t>___</w:t>
            </w:r>
            <w:r w:rsidRPr="005C3359">
              <w:t>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Телефон:_________________Факс:________________</w:t>
            </w:r>
            <w:r w:rsidR="00EE0908">
              <w:t>________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Электронный адрес: ________________________________</w:t>
            </w:r>
            <w:r w:rsidR="00EE0908">
              <w:t>___</w:t>
            </w:r>
            <w:r w:rsidRPr="005C3359">
              <w:t>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560"/>
        </w:trPr>
        <w:tc>
          <w:tcPr>
            <w:tcW w:w="7289" w:type="dxa"/>
            <w:shd w:val="clear" w:color="auto" w:fill="auto"/>
          </w:tcPr>
          <w:p w:rsidR="00340DF5" w:rsidRDefault="00340DF5" w:rsidP="00EE0908">
            <w:pPr>
              <w:mirrorIndents/>
              <w:jc w:val="both"/>
            </w:pPr>
            <w:r w:rsidRPr="005C3359">
              <w:t>ИНН:_____________________/КПП:___________________</w:t>
            </w:r>
            <w:r w:rsidR="00EE0908">
              <w:t>___</w:t>
            </w:r>
            <w:r w:rsidRPr="005C3359">
              <w:t>____</w:t>
            </w:r>
          </w:p>
          <w:p w:rsidR="00435A8D" w:rsidRPr="005C3359" w:rsidRDefault="00435A8D" w:rsidP="00EE0908">
            <w:pPr>
              <w:mirrorIndents/>
              <w:jc w:val="both"/>
            </w:pPr>
            <w:r>
              <w:t>ОГРН:____________________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545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340DF5" w:rsidRPr="005C3359" w:rsidRDefault="00340DF5" w:rsidP="00EE0908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8A574F" w:rsidRDefault="008A574F" w:rsidP="00411863">
      <w:pPr>
        <w:jc w:val="right"/>
      </w:pPr>
    </w:p>
    <w:sectPr w:rsidR="008A574F" w:rsidSect="003D3109">
      <w:pgSz w:w="11906" w:h="16838" w:code="9"/>
      <w:pgMar w:top="851" w:right="851" w:bottom="851" w:left="1418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5FD" w:rsidRDefault="00CF25FD" w:rsidP="00273963">
      <w:r>
        <w:separator/>
      </w:r>
    </w:p>
  </w:endnote>
  <w:endnote w:type="continuationSeparator" w:id="0">
    <w:p w:rsidR="00CF25FD" w:rsidRDefault="00CF25FD" w:rsidP="0027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5FD" w:rsidRDefault="00CF25FD" w:rsidP="00273963">
      <w:r>
        <w:separator/>
      </w:r>
    </w:p>
  </w:footnote>
  <w:footnote w:type="continuationSeparator" w:id="0">
    <w:p w:rsidR="00CF25FD" w:rsidRDefault="00CF25FD" w:rsidP="00273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OpenSymbol" w:eastAsia="OpenSymbol"/>
        <w:spacing w:val="-16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pacing w:val="-16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99" w:hanging="180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59" w:hanging="360"/>
      </w:pPr>
      <w:rPr>
        <w:rFonts w:ascii="OpenSymbol" w:eastAsia="OpenSymbol" w:cs="OpenSymbol"/>
        <w:b/>
        <w:sz w:val="24"/>
        <w:szCs w:val="24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59" w:hanging="216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/>
      </w:r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013C1AD9"/>
    <w:multiLevelType w:val="hybridMultilevel"/>
    <w:tmpl w:val="6602F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5B617D"/>
    <w:multiLevelType w:val="hybridMultilevel"/>
    <w:tmpl w:val="A7C8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9E78CA"/>
    <w:multiLevelType w:val="hybridMultilevel"/>
    <w:tmpl w:val="5FE677C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>
    <w:nsid w:val="407A5CDF"/>
    <w:multiLevelType w:val="hybridMultilevel"/>
    <w:tmpl w:val="29A2B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8A395C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104CFC"/>
    <w:multiLevelType w:val="hybridMultilevel"/>
    <w:tmpl w:val="599A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4">
    <w:nsid w:val="66FA64D7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28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</w:num>
  <w:num w:numId="5">
    <w:abstractNumId w:val="19"/>
  </w:num>
  <w:num w:numId="6">
    <w:abstractNumId w:val="32"/>
  </w:num>
  <w:num w:numId="7">
    <w:abstractNumId w:val="24"/>
  </w:num>
  <w:num w:numId="8">
    <w:abstractNumId w:val="22"/>
  </w:num>
  <w:num w:numId="9">
    <w:abstractNumId w:val="20"/>
  </w:num>
  <w:num w:numId="10">
    <w:abstractNumId w:val="21"/>
  </w:num>
  <w:num w:numId="11">
    <w:abstractNumId w:val="17"/>
  </w:num>
  <w:num w:numId="12">
    <w:abstractNumId w:val="31"/>
  </w:num>
  <w:num w:numId="13">
    <w:abstractNumId w:val="30"/>
  </w:num>
  <w:num w:numId="14">
    <w:abstractNumId w:val="16"/>
  </w:num>
  <w:num w:numId="15">
    <w:abstractNumId w:val="23"/>
  </w:num>
  <w:num w:numId="16">
    <w:abstractNumId w:val="25"/>
  </w:num>
  <w:num w:numId="17">
    <w:abstractNumId w:val="29"/>
  </w:num>
  <w:num w:numId="18">
    <w:abstractNumId w:val="27"/>
  </w:num>
  <w:num w:numId="19">
    <w:abstractNumId w:val="1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11"/>
  </w:num>
  <w:num w:numId="35">
    <w:abstractNumId w:val="12"/>
  </w:num>
  <w:num w:numId="36">
    <w:abstractNumId w:val="13"/>
  </w:num>
  <w:num w:numId="37">
    <w:abstractNumId w:val="1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91"/>
    <w:rsid w:val="00011796"/>
    <w:rsid w:val="00030383"/>
    <w:rsid w:val="00036529"/>
    <w:rsid w:val="000937BB"/>
    <w:rsid w:val="00096477"/>
    <w:rsid w:val="000B5F40"/>
    <w:rsid w:val="000C1359"/>
    <w:rsid w:val="000E066D"/>
    <w:rsid w:val="0013093D"/>
    <w:rsid w:val="00135E4F"/>
    <w:rsid w:val="00181A04"/>
    <w:rsid w:val="001B365D"/>
    <w:rsid w:val="001C78C9"/>
    <w:rsid w:val="001D3BEF"/>
    <w:rsid w:val="001E585D"/>
    <w:rsid w:val="002421E0"/>
    <w:rsid w:val="002426F5"/>
    <w:rsid w:val="00273963"/>
    <w:rsid w:val="00286D00"/>
    <w:rsid w:val="002C358A"/>
    <w:rsid w:val="002E1CB9"/>
    <w:rsid w:val="003020C3"/>
    <w:rsid w:val="00307D0C"/>
    <w:rsid w:val="00320C40"/>
    <w:rsid w:val="00340DF5"/>
    <w:rsid w:val="00352043"/>
    <w:rsid w:val="003A00C3"/>
    <w:rsid w:val="003A0F71"/>
    <w:rsid w:val="003D3109"/>
    <w:rsid w:val="00411863"/>
    <w:rsid w:val="00413CC2"/>
    <w:rsid w:val="00435A8D"/>
    <w:rsid w:val="004425D8"/>
    <w:rsid w:val="00446A15"/>
    <w:rsid w:val="00472570"/>
    <w:rsid w:val="00482823"/>
    <w:rsid w:val="004B1626"/>
    <w:rsid w:val="004D1BCC"/>
    <w:rsid w:val="00506043"/>
    <w:rsid w:val="00516790"/>
    <w:rsid w:val="0052442D"/>
    <w:rsid w:val="00526E52"/>
    <w:rsid w:val="00534561"/>
    <w:rsid w:val="00554722"/>
    <w:rsid w:val="00557B37"/>
    <w:rsid w:val="005B1DD2"/>
    <w:rsid w:val="005D693B"/>
    <w:rsid w:val="006042FD"/>
    <w:rsid w:val="0064602F"/>
    <w:rsid w:val="00656804"/>
    <w:rsid w:val="0065760E"/>
    <w:rsid w:val="00674D9A"/>
    <w:rsid w:val="00686536"/>
    <w:rsid w:val="00686989"/>
    <w:rsid w:val="00696FDD"/>
    <w:rsid w:val="006B12DE"/>
    <w:rsid w:val="006D155C"/>
    <w:rsid w:val="0070037B"/>
    <w:rsid w:val="00745E4F"/>
    <w:rsid w:val="0076057C"/>
    <w:rsid w:val="007B6391"/>
    <w:rsid w:val="007C225F"/>
    <w:rsid w:val="007D2485"/>
    <w:rsid w:val="007F2914"/>
    <w:rsid w:val="00842C6D"/>
    <w:rsid w:val="008651B1"/>
    <w:rsid w:val="00891E6C"/>
    <w:rsid w:val="008A574F"/>
    <w:rsid w:val="008B0F02"/>
    <w:rsid w:val="008B6B31"/>
    <w:rsid w:val="008C1790"/>
    <w:rsid w:val="00915952"/>
    <w:rsid w:val="00931765"/>
    <w:rsid w:val="009365D4"/>
    <w:rsid w:val="00967906"/>
    <w:rsid w:val="00970BDF"/>
    <w:rsid w:val="00973753"/>
    <w:rsid w:val="009B5DDA"/>
    <w:rsid w:val="009E296E"/>
    <w:rsid w:val="009E3CBF"/>
    <w:rsid w:val="00A00E43"/>
    <w:rsid w:val="00A04D04"/>
    <w:rsid w:val="00A16444"/>
    <w:rsid w:val="00A164FD"/>
    <w:rsid w:val="00A62AAA"/>
    <w:rsid w:val="00A86430"/>
    <w:rsid w:val="00AB2E75"/>
    <w:rsid w:val="00AC0EA4"/>
    <w:rsid w:val="00AE20D9"/>
    <w:rsid w:val="00AE235D"/>
    <w:rsid w:val="00AE6A50"/>
    <w:rsid w:val="00B119C3"/>
    <w:rsid w:val="00B61B25"/>
    <w:rsid w:val="00B65CCE"/>
    <w:rsid w:val="00B80943"/>
    <w:rsid w:val="00BF77B4"/>
    <w:rsid w:val="00C1215A"/>
    <w:rsid w:val="00C50167"/>
    <w:rsid w:val="00C56F25"/>
    <w:rsid w:val="00C73F01"/>
    <w:rsid w:val="00C8688D"/>
    <w:rsid w:val="00CB1F5E"/>
    <w:rsid w:val="00CE56AD"/>
    <w:rsid w:val="00CF25FD"/>
    <w:rsid w:val="00D02522"/>
    <w:rsid w:val="00D26E95"/>
    <w:rsid w:val="00D47592"/>
    <w:rsid w:val="00D60B3E"/>
    <w:rsid w:val="00D72984"/>
    <w:rsid w:val="00D92E90"/>
    <w:rsid w:val="00D964D5"/>
    <w:rsid w:val="00DA3D84"/>
    <w:rsid w:val="00DB6E22"/>
    <w:rsid w:val="00DB703F"/>
    <w:rsid w:val="00DD55E6"/>
    <w:rsid w:val="00DE0310"/>
    <w:rsid w:val="00DE062F"/>
    <w:rsid w:val="00DF63AD"/>
    <w:rsid w:val="00E33F61"/>
    <w:rsid w:val="00E41C13"/>
    <w:rsid w:val="00E41EAA"/>
    <w:rsid w:val="00E43629"/>
    <w:rsid w:val="00E50601"/>
    <w:rsid w:val="00E5470D"/>
    <w:rsid w:val="00E666DE"/>
    <w:rsid w:val="00E73CEC"/>
    <w:rsid w:val="00EA0502"/>
    <w:rsid w:val="00EE0908"/>
    <w:rsid w:val="00EE4F72"/>
    <w:rsid w:val="00EE5B98"/>
    <w:rsid w:val="00F02321"/>
    <w:rsid w:val="00F03627"/>
    <w:rsid w:val="00F2334B"/>
    <w:rsid w:val="00F234C7"/>
    <w:rsid w:val="00F37987"/>
    <w:rsid w:val="00F72903"/>
    <w:rsid w:val="00F822EA"/>
    <w:rsid w:val="00F96876"/>
    <w:rsid w:val="00FA1E48"/>
    <w:rsid w:val="00FB799C"/>
    <w:rsid w:val="00FC5B5F"/>
    <w:rsid w:val="00FC6E7A"/>
    <w:rsid w:val="00FD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437EC-0B6D-4AD2-8B3E-8D342DCF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logvinenkonp</dc:creator>
  <cp:lastModifiedBy>Соболевская Майя Владимировна</cp:lastModifiedBy>
  <cp:revision>6</cp:revision>
  <cp:lastPrinted>2015-11-27T06:41:00Z</cp:lastPrinted>
  <dcterms:created xsi:type="dcterms:W3CDTF">2017-02-06T10:43:00Z</dcterms:created>
  <dcterms:modified xsi:type="dcterms:W3CDTF">2021-01-20T08:55:00Z</dcterms:modified>
</cp:coreProperties>
</file>